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8916D7">
        <w:rPr>
          <w:b/>
          <w:color w:val="auto"/>
          <w:sz w:val="22"/>
          <w:szCs w:val="22"/>
        </w:rPr>
        <w:t>6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664CE2" w:rsidRPr="00830DF7" w:rsidRDefault="00664CE2" w:rsidP="00664CE2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612943" w:rsidRPr="00612943" w:rsidRDefault="00612943" w:rsidP="00612943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612943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Szpital Specjalistyczny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im. Edmunda Biernackiego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ul. Żeromskiego 22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39-300 Miele</w:t>
      </w:r>
      <w:r w:rsidR="00CA531A">
        <w:rPr>
          <w:rFonts w:cs="Times New Roman"/>
          <w:kern w:val="2"/>
          <w:sz w:val="20"/>
          <w:szCs w:val="20"/>
        </w:rPr>
        <w:t>c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NIP: 8171750893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REGON: 000308637</w:t>
      </w:r>
    </w:p>
    <w:p w:rsidR="00612943" w:rsidRPr="00612943" w:rsidRDefault="00612943" w:rsidP="00612943">
      <w:pPr>
        <w:ind w:left="5954"/>
        <w:jc w:val="center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r w:rsidRPr="00612943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083202" w:rsidRDefault="00083202" w:rsidP="00664CE2">
      <w:pPr>
        <w:rPr>
          <w:rFonts w:cs="Times New Roman"/>
          <w:color w:val="auto"/>
          <w:sz w:val="21"/>
          <w:szCs w:val="21"/>
        </w:rPr>
      </w:pPr>
    </w:p>
    <w:p w:rsidR="008569D8" w:rsidRDefault="008569D8" w:rsidP="00664CE2">
      <w:pPr>
        <w:rPr>
          <w:rFonts w:cs="Times New Roman"/>
          <w:color w:val="auto"/>
          <w:sz w:val="21"/>
          <w:szCs w:val="21"/>
        </w:rPr>
      </w:pPr>
    </w:p>
    <w:p w:rsidR="008569D8" w:rsidRPr="00830DF7" w:rsidRDefault="008569D8" w:rsidP="00664CE2">
      <w:pPr>
        <w:rPr>
          <w:rFonts w:cs="Times New Roman"/>
          <w:color w:val="auto"/>
          <w:sz w:val="21"/>
          <w:szCs w:val="21"/>
        </w:rPr>
      </w:pPr>
    </w:p>
    <w:p w:rsidR="00DA3845" w:rsidRPr="008C3284" w:rsidRDefault="00DA3845">
      <w:pPr>
        <w:jc w:val="both"/>
        <w:rPr>
          <w:color w:val="auto"/>
        </w:rPr>
      </w:pPr>
    </w:p>
    <w:p w:rsidR="00DA3845" w:rsidRPr="008569D8" w:rsidRDefault="008569D8">
      <w:pPr>
        <w:spacing w:line="360" w:lineRule="auto"/>
        <w:jc w:val="center"/>
        <w:rPr>
          <w:caps/>
          <w:color w:val="auto"/>
          <w:kern w:val="24"/>
          <w:sz w:val="20"/>
          <w:szCs w:val="20"/>
        </w:rPr>
      </w:pPr>
      <w:r w:rsidRPr="008569D8">
        <w:rPr>
          <w:b/>
          <w:caps/>
          <w:color w:val="auto"/>
          <w:kern w:val="24"/>
        </w:rPr>
        <w:t>Oświadczenie Wykonawcy o aktualności informacji zawartych w oświadczeniu, o którym mowa w art. 125 ust.1 ustawy PZ</w:t>
      </w:r>
      <w:r>
        <w:rPr>
          <w:b/>
          <w:caps/>
          <w:color w:val="auto"/>
          <w:kern w:val="24"/>
        </w:rPr>
        <w:t>p</w:t>
      </w:r>
    </w:p>
    <w:p w:rsidR="008569D8" w:rsidRDefault="008569D8" w:rsidP="005A4398">
      <w:pPr>
        <w:tabs>
          <w:tab w:val="left" w:pos="8460"/>
        </w:tabs>
        <w:jc w:val="both"/>
        <w:rPr>
          <w:color w:val="auto"/>
          <w:sz w:val="20"/>
          <w:szCs w:val="20"/>
        </w:rPr>
      </w:pPr>
    </w:p>
    <w:p w:rsidR="008569D8" w:rsidRDefault="008569D8" w:rsidP="005A4398">
      <w:pPr>
        <w:tabs>
          <w:tab w:val="left" w:pos="8460"/>
        </w:tabs>
        <w:jc w:val="both"/>
        <w:rPr>
          <w:color w:val="auto"/>
          <w:sz w:val="20"/>
          <w:szCs w:val="20"/>
        </w:rPr>
      </w:pPr>
    </w:p>
    <w:p w:rsidR="008569D8" w:rsidRDefault="008569D8" w:rsidP="008569D8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8C3284">
        <w:rPr>
          <w:color w:val="auto"/>
          <w:sz w:val="20"/>
          <w:szCs w:val="20"/>
        </w:rPr>
        <w:t xml:space="preserve">Przystępując do postępowania w sprawie udzielenia zamówienia publicznego </w:t>
      </w:r>
      <w:r w:rsidRPr="00530B63">
        <w:rPr>
          <w:b/>
          <w:color w:val="000000" w:themeColor="text1"/>
          <w:sz w:val="20"/>
          <w:szCs w:val="20"/>
        </w:rPr>
        <w:t xml:space="preserve">na </w:t>
      </w:r>
      <w:r w:rsidRPr="00E11397">
        <w:rPr>
          <w:b/>
          <w:color w:val="000000" w:themeColor="text1"/>
          <w:sz w:val="20"/>
          <w:szCs w:val="20"/>
        </w:rPr>
        <w:t xml:space="preserve">sprzedaż i dostawę </w:t>
      </w:r>
      <w:r w:rsidR="008916D7">
        <w:rPr>
          <w:b/>
          <w:color w:val="000000" w:themeColor="text1"/>
          <w:sz w:val="20"/>
          <w:szCs w:val="20"/>
        </w:rPr>
        <w:t>asortymentu dla potrzeb Oddziału Chirurgii Naczyniowej</w:t>
      </w:r>
      <w:r w:rsidR="008C34B7">
        <w:rPr>
          <w:b/>
          <w:color w:val="000000" w:themeColor="text1"/>
          <w:sz w:val="20"/>
          <w:szCs w:val="20"/>
        </w:rPr>
        <w:t xml:space="preserve"> do</w:t>
      </w:r>
      <w:r w:rsidR="00612FAF" w:rsidRPr="00612FAF">
        <w:rPr>
          <w:b/>
          <w:color w:val="000000" w:themeColor="text1"/>
          <w:sz w:val="20"/>
          <w:szCs w:val="20"/>
        </w:rPr>
        <w:t xml:space="preserve"> Szpitala Specjalistycznego im. Edmunda Biernackiego w Mielcu</w:t>
      </w:r>
      <w:r w:rsidRPr="00B479A0">
        <w:rPr>
          <w:b/>
          <w:color w:val="000000" w:themeColor="text1"/>
          <w:sz w:val="20"/>
          <w:szCs w:val="20"/>
        </w:rPr>
        <w:t xml:space="preserve">, </w:t>
      </w:r>
      <w:r w:rsidRPr="002407DF">
        <w:rPr>
          <w:rFonts w:cs="Times New Roman"/>
          <w:b/>
          <w:color w:val="auto"/>
          <w:sz w:val="20"/>
          <w:szCs w:val="20"/>
        </w:rPr>
        <w:t xml:space="preserve">znak </w:t>
      </w:r>
      <w:r w:rsidR="002407DF" w:rsidRPr="002407DF">
        <w:rPr>
          <w:rFonts w:cs="Times New Roman"/>
          <w:b/>
          <w:color w:val="auto"/>
          <w:sz w:val="20"/>
          <w:szCs w:val="20"/>
        </w:rPr>
        <w:t>SzS.ZP.261</w:t>
      </w:r>
      <w:r w:rsidR="009364A2">
        <w:rPr>
          <w:rFonts w:cs="Times New Roman"/>
          <w:b/>
          <w:color w:val="auto"/>
          <w:sz w:val="20"/>
          <w:szCs w:val="20"/>
        </w:rPr>
        <w:t>.</w:t>
      </w:r>
      <w:r w:rsidR="00BF39C2">
        <w:rPr>
          <w:rFonts w:cs="Times New Roman"/>
          <w:b/>
          <w:color w:val="auto"/>
          <w:sz w:val="20"/>
          <w:szCs w:val="20"/>
        </w:rPr>
        <w:t>6.2026</w:t>
      </w:r>
      <w:bookmarkStart w:id="0" w:name="_GoBack"/>
      <w:bookmarkEnd w:id="0"/>
      <w:r w:rsidRPr="002407DF">
        <w:rPr>
          <w:color w:val="auto"/>
          <w:sz w:val="20"/>
          <w:szCs w:val="20"/>
        </w:rPr>
        <w:t>,</w:t>
      </w:r>
      <w:r w:rsidRPr="002407DF">
        <w:rPr>
          <w:b/>
          <w:color w:val="auto"/>
          <w:sz w:val="20"/>
          <w:szCs w:val="20"/>
        </w:rPr>
        <w:t xml:space="preserve"> </w:t>
      </w:r>
      <w:r w:rsidRPr="002407DF">
        <w:rPr>
          <w:color w:val="auto"/>
          <w:sz w:val="20"/>
          <w:szCs w:val="20"/>
        </w:rPr>
        <w:t>w imieniu reprezentowanej przeze mnie firmy oświadczam, iż i</w:t>
      </w:r>
      <w:r w:rsidR="002407DF">
        <w:rPr>
          <w:color w:val="auto"/>
          <w:sz w:val="20"/>
          <w:szCs w:val="20"/>
        </w:rPr>
        <w:t>nformacje zawarte w </w:t>
      </w:r>
      <w:r w:rsidRPr="008569D8">
        <w:rPr>
          <w:color w:val="auto"/>
          <w:sz w:val="20"/>
          <w:szCs w:val="20"/>
        </w:rPr>
        <w:t>oświadczeniu, o którym mowa w art. 125 ust. 1 ustawy PZP w zakresie podstaw wykluczenia z postępowania wskazanych przez Zamawiającego, o których mowa w:</w:t>
      </w:r>
    </w:p>
    <w:p w:rsidR="008569D8" w:rsidRPr="008569D8" w:rsidRDefault="008569D8" w:rsidP="008569D8">
      <w:pPr>
        <w:tabs>
          <w:tab w:val="left" w:pos="8460"/>
        </w:tabs>
        <w:jc w:val="both"/>
        <w:rPr>
          <w:color w:val="auto"/>
          <w:sz w:val="10"/>
          <w:szCs w:val="10"/>
        </w:rPr>
      </w:pP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3 ustawy PZP,</w:t>
      </w: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4 ustawy PZP, dotyczących orzeczenia zakazu ubiegania się o zamówienie publiczne tytułem środka zapobiegawczego,</w:t>
      </w: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5 ustawy PZP, dotyczących zawarcia z innymi Wykonawcami porozumienia mającego na celu zakłócenie konkurencji,</w:t>
      </w: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6 ustawy PZP.</w:t>
      </w:r>
    </w:p>
    <w:p w:rsidR="005A4398" w:rsidRPr="008569D8" w:rsidRDefault="005A4398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10"/>
          <w:szCs w:val="10"/>
        </w:rPr>
      </w:pPr>
    </w:p>
    <w:p w:rsidR="005A4398" w:rsidRPr="008569D8" w:rsidRDefault="008569D8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color w:val="auto"/>
          <w:sz w:val="20"/>
          <w:szCs w:val="20"/>
        </w:rPr>
      </w:pPr>
      <w:r w:rsidRPr="008569D8">
        <w:rPr>
          <w:b/>
          <w:color w:val="auto"/>
          <w:sz w:val="20"/>
          <w:szCs w:val="20"/>
        </w:rPr>
        <w:t>są nadal aktualne.</w:t>
      </w:r>
    </w:p>
    <w:p w:rsidR="008569D8" w:rsidRDefault="008569D8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Pr="008C3284" w:rsidRDefault="00DA3845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DA3845" w:rsidRPr="008C3284" w:rsidRDefault="00DA3845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DA3845" w:rsidRPr="008C3284" w:rsidRDefault="00DA3845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p w:rsidR="00DA3845" w:rsidRDefault="00DA3845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</w:rPr>
      </w:pPr>
      <w:r w:rsidRPr="008C3284">
        <w:rPr>
          <w:color w:val="auto"/>
          <w:sz w:val="20"/>
          <w:szCs w:val="20"/>
        </w:rPr>
        <w:t>Data: ……………………</w:t>
      </w:r>
    </w:p>
    <w:sectPr w:rsidR="00DA3845">
      <w:headerReference w:type="default" r:id="rId8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9FD" w:rsidRDefault="007419FD">
      <w:r>
        <w:separator/>
      </w:r>
    </w:p>
  </w:endnote>
  <w:endnote w:type="continuationSeparator" w:id="0">
    <w:p w:rsidR="007419FD" w:rsidRDefault="00741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9FD" w:rsidRDefault="007419FD">
      <w:r>
        <w:separator/>
      </w:r>
    </w:p>
  </w:footnote>
  <w:footnote w:type="continuationSeparator" w:id="0">
    <w:p w:rsidR="007419FD" w:rsidRDefault="00741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FAF" w:rsidRDefault="00612FAF" w:rsidP="00612FA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9E966EA8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7E0E63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1B10CBF"/>
    <w:multiLevelType w:val="multilevel"/>
    <w:tmpl w:val="575E165E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63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 w15:restartNumberingAfterBreak="0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A7716EA"/>
    <w:multiLevelType w:val="hybridMultilevel"/>
    <w:tmpl w:val="AB84711E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7" w15:restartNumberingAfterBreak="0">
    <w:nsid w:val="0AE8215D"/>
    <w:multiLevelType w:val="multilevel"/>
    <w:tmpl w:val="6840FBA6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8" w15:restartNumberingAfterBreak="0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0107072"/>
    <w:multiLevelType w:val="hybridMultilevel"/>
    <w:tmpl w:val="B7D28CB4"/>
    <w:lvl w:ilvl="0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105D7BDA"/>
    <w:multiLevelType w:val="hybridMultilevel"/>
    <w:tmpl w:val="6E3A3FE6"/>
    <w:lvl w:ilvl="0" w:tplc="DCCE6F12">
      <w:start w:val="1"/>
      <w:numFmt w:val="bullet"/>
      <w:lvlText w:val=""/>
      <w:lvlJc w:val="left"/>
      <w:pPr>
        <w:ind w:left="6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72" w15:restartNumberingAfterBreak="0">
    <w:nsid w:val="123A7563"/>
    <w:multiLevelType w:val="hybridMultilevel"/>
    <w:tmpl w:val="4142D5B2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3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1AB723FC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DC24B7B"/>
    <w:multiLevelType w:val="hybridMultilevel"/>
    <w:tmpl w:val="21ECB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E031B7F"/>
    <w:multiLevelType w:val="hybridMultilevel"/>
    <w:tmpl w:val="0E202700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8" w15:restartNumberingAfterBreak="0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237448EF"/>
    <w:multiLevelType w:val="hybridMultilevel"/>
    <w:tmpl w:val="72187E44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0" w15:restartNumberingAfterBreak="0">
    <w:nsid w:val="26DA2CCB"/>
    <w:multiLevelType w:val="hybridMultilevel"/>
    <w:tmpl w:val="392223AC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81" w15:restartNumberingAfterBreak="0">
    <w:nsid w:val="2B2C5FA9"/>
    <w:multiLevelType w:val="multilevel"/>
    <w:tmpl w:val="5DDAE00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2" w15:restartNumberingAfterBreak="0">
    <w:nsid w:val="2E1173D7"/>
    <w:multiLevelType w:val="hybridMultilevel"/>
    <w:tmpl w:val="87F67A1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34991E58"/>
    <w:multiLevelType w:val="hybridMultilevel"/>
    <w:tmpl w:val="788C1C96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5" w15:restartNumberingAfterBreak="0">
    <w:nsid w:val="34EA2947"/>
    <w:multiLevelType w:val="multilevel"/>
    <w:tmpl w:val="7FE8793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86" w15:restartNumberingAfterBreak="0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37ED3DEB"/>
    <w:multiLevelType w:val="hybridMultilevel"/>
    <w:tmpl w:val="4F7C9F1C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38B660A2"/>
    <w:multiLevelType w:val="hybridMultilevel"/>
    <w:tmpl w:val="D1982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92C1300"/>
    <w:multiLevelType w:val="hybridMultilevel"/>
    <w:tmpl w:val="177692CE"/>
    <w:lvl w:ilvl="0" w:tplc="E918DE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1" w15:restartNumberingAfterBreak="0">
    <w:nsid w:val="417971B3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2" w15:restartNumberingAfterBreak="0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3" w15:restartNumberingAfterBreak="0">
    <w:nsid w:val="4D306863"/>
    <w:multiLevelType w:val="hybridMultilevel"/>
    <w:tmpl w:val="BAB8B5E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4" w15:restartNumberingAfterBreak="0">
    <w:nsid w:val="4D9179F2"/>
    <w:multiLevelType w:val="hybridMultilevel"/>
    <w:tmpl w:val="FC80675E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5" w15:restartNumberingAfterBreak="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6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7" w15:restartNumberingAfterBreak="0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8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9" w15:restartNumberingAfterBreak="0">
    <w:nsid w:val="58F50439"/>
    <w:multiLevelType w:val="hybridMultilevel"/>
    <w:tmpl w:val="ED4AE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F394AFB"/>
    <w:multiLevelType w:val="multilevel"/>
    <w:tmpl w:val="7C60D7FA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03" w15:restartNumberingAfterBreak="0">
    <w:nsid w:val="61EA1423"/>
    <w:multiLevelType w:val="hybridMultilevel"/>
    <w:tmpl w:val="741E176A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104" w15:restartNumberingAfterBreak="0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06" w15:restartNumberingAfterBreak="0">
    <w:nsid w:val="6E044DBE"/>
    <w:multiLevelType w:val="hybridMultilevel"/>
    <w:tmpl w:val="9158414E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6F0E4BFC"/>
    <w:multiLevelType w:val="hybridMultilevel"/>
    <w:tmpl w:val="B0B21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7AA85E62"/>
    <w:multiLevelType w:val="hybridMultilevel"/>
    <w:tmpl w:val="8ADE0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AFE36B3"/>
    <w:multiLevelType w:val="multilevel"/>
    <w:tmpl w:val="55A2928C"/>
    <w:lvl w:ilvl="0">
      <w:start w:val="1"/>
      <w:numFmt w:val="lowerLetter"/>
      <w:lvlText w:val="%1)"/>
      <w:lvlJc w:val="left"/>
      <w:pPr>
        <w:tabs>
          <w:tab w:val="num" w:pos="339"/>
        </w:tabs>
        <w:ind w:left="69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39"/>
        </w:tabs>
        <w:ind w:left="1419" w:hanging="360"/>
      </w:pPr>
    </w:lvl>
    <w:lvl w:ilvl="2">
      <w:start w:val="1"/>
      <w:numFmt w:val="bullet"/>
      <w:lvlText w:val=""/>
      <w:lvlJc w:val="left"/>
      <w:pPr>
        <w:tabs>
          <w:tab w:val="num" w:pos="339"/>
        </w:tabs>
        <w:ind w:left="2139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14" w15:restartNumberingAfterBreak="0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5" w15:restartNumberingAfterBreak="0">
    <w:nsid w:val="7CD845EC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12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23"/>
  </w:num>
  <w:num w:numId="15">
    <w:abstractNumId w:val="24"/>
  </w:num>
  <w:num w:numId="16">
    <w:abstractNumId w:val="25"/>
  </w:num>
  <w:num w:numId="17">
    <w:abstractNumId w:val="26"/>
  </w:num>
  <w:num w:numId="18">
    <w:abstractNumId w:val="29"/>
  </w:num>
  <w:num w:numId="19">
    <w:abstractNumId w:val="47"/>
  </w:num>
  <w:num w:numId="20">
    <w:abstractNumId w:val="74"/>
  </w:num>
  <w:num w:numId="21">
    <w:abstractNumId w:val="115"/>
  </w:num>
  <w:num w:numId="22">
    <w:abstractNumId w:val="63"/>
  </w:num>
  <w:num w:numId="23">
    <w:abstractNumId w:val="90"/>
  </w:num>
  <w:num w:numId="24">
    <w:abstractNumId w:val="69"/>
  </w:num>
  <w:num w:numId="25">
    <w:abstractNumId w:val="111"/>
  </w:num>
  <w:num w:numId="26">
    <w:abstractNumId w:val="104"/>
  </w:num>
  <w:num w:numId="27">
    <w:abstractNumId w:val="68"/>
  </w:num>
  <w:num w:numId="28">
    <w:abstractNumId w:val="78"/>
  </w:num>
  <w:num w:numId="29">
    <w:abstractNumId w:val="97"/>
  </w:num>
  <w:num w:numId="30">
    <w:abstractNumId w:val="108"/>
  </w:num>
  <w:num w:numId="31">
    <w:abstractNumId w:val="86"/>
  </w:num>
  <w:num w:numId="32">
    <w:abstractNumId w:val="65"/>
  </w:num>
  <w:num w:numId="33">
    <w:abstractNumId w:val="64"/>
  </w:num>
  <w:num w:numId="34">
    <w:abstractNumId w:val="101"/>
  </w:num>
  <w:num w:numId="35">
    <w:abstractNumId w:val="98"/>
  </w:num>
  <w:num w:numId="36">
    <w:abstractNumId w:val="95"/>
  </w:num>
  <w:num w:numId="37">
    <w:abstractNumId w:val="100"/>
  </w:num>
  <w:num w:numId="38">
    <w:abstractNumId w:val="110"/>
  </w:num>
  <w:num w:numId="39">
    <w:abstractNumId w:val="92"/>
  </w:num>
  <w:num w:numId="40">
    <w:abstractNumId w:val="75"/>
  </w:num>
  <w:num w:numId="41">
    <w:abstractNumId w:val="70"/>
  </w:num>
  <w:num w:numId="42">
    <w:abstractNumId w:val="66"/>
  </w:num>
  <w:num w:numId="43">
    <w:abstractNumId w:val="83"/>
  </w:num>
  <w:num w:numId="44">
    <w:abstractNumId w:val="105"/>
  </w:num>
  <w:num w:numId="45">
    <w:abstractNumId w:val="114"/>
  </w:num>
  <w:num w:numId="46">
    <w:abstractNumId w:val="81"/>
  </w:num>
  <w:num w:numId="47">
    <w:abstractNumId w:val="107"/>
  </w:num>
  <w:num w:numId="48">
    <w:abstractNumId w:val="113"/>
  </w:num>
  <w:num w:numId="49">
    <w:abstractNumId w:val="85"/>
  </w:num>
  <w:num w:numId="50">
    <w:abstractNumId w:val="67"/>
  </w:num>
  <w:num w:numId="51">
    <w:abstractNumId w:val="88"/>
  </w:num>
  <w:num w:numId="52">
    <w:abstractNumId w:val="10"/>
  </w:num>
  <w:num w:numId="53">
    <w:abstractNumId w:val="112"/>
  </w:num>
  <w:num w:numId="54">
    <w:abstractNumId w:val="89"/>
  </w:num>
  <w:num w:numId="55">
    <w:abstractNumId w:val="103"/>
  </w:num>
  <w:num w:numId="56">
    <w:abstractNumId w:val="80"/>
  </w:num>
  <w:num w:numId="57">
    <w:abstractNumId w:val="79"/>
  </w:num>
  <w:num w:numId="58">
    <w:abstractNumId w:val="76"/>
  </w:num>
  <w:num w:numId="59">
    <w:abstractNumId w:val="106"/>
  </w:num>
  <w:num w:numId="60">
    <w:abstractNumId w:val="82"/>
  </w:num>
  <w:num w:numId="61">
    <w:abstractNumId w:val="72"/>
  </w:num>
  <w:num w:numId="62">
    <w:abstractNumId w:val="94"/>
  </w:num>
  <w:num w:numId="63">
    <w:abstractNumId w:val="84"/>
  </w:num>
  <w:num w:numId="64">
    <w:abstractNumId w:val="77"/>
  </w:num>
  <w:num w:numId="65">
    <w:abstractNumId w:val="62"/>
  </w:num>
  <w:num w:numId="66">
    <w:abstractNumId w:val="102"/>
  </w:num>
  <w:num w:numId="67">
    <w:abstractNumId w:val="87"/>
  </w:num>
  <w:num w:numId="68">
    <w:abstractNumId w:val="93"/>
  </w:num>
  <w:num w:numId="69">
    <w:abstractNumId w:val="15"/>
  </w:num>
  <w:num w:numId="70">
    <w:abstractNumId w:val="99"/>
  </w:num>
  <w:num w:numId="71">
    <w:abstractNumId w:val="91"/>
  </w:num>
  <w:num w:numId="72">
    <w:abstractNumId w:val="71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44036"/>
    <w:rsid w:val="0005063A"/>
    <w:rsid w:val="00083202"/>
    <w:rsid w:val="000916EF"/>
    <w:rsid w:val="00092EB9"/>
    <w:rsid w:val="00093F51"/>
    <w:rsid w:val="000A601D"/>
    <w:rsid w:val="000C0586"/>
    <w:rsid w:val="000D0864"/>
    <w:rsid w:val="000E1795"/>
    <w:rsid w:val="000E7B74"/>
    <w:rsid w:val="000F71A1"/>
    <w:rsid w:val="00100EC0"/>
    <w:rsid w:val="001032C6"/>
    <w:rsid w:val="0010741F"/>
    <w:rsid w:val="00147BE9"/>
    <w:rsid w:val="0015482C"/>
    <w:rsid w:val="00157D25"/>
    <w:rsid w:val="001719A2"/>
    <w:rsid w:val="001735BB"/>
    <w:rsid w:val="001D7E86"/>
    <w:rsid w:val="001E03AB"/>
    <w:rsid w:val="001E3BF6"/>
    <w:rsid w:val="001E4D33"/>
    <w:rsid w:val="001E4F81"/>
    <w:rsid w:val="00205481"/>
    <w:rsid w:val="0021049B"/>
    <w:rsid w:val="00224715"/>
    <w:rsid w:val="002360EE"/>
    <w:rsid w:val="002407DF"/>
    <w:rsid w:val="002447F4"/>
    <w:rsid w:val="00244FF5"/>
    <w:rsid w:val="00257898"/>
    <w:rsid w:val="00284ECD"/>
    <w:rsid w:val="002B68AF"/>
    <w:rsid w:val="002C4E72"/>
    <w:rsid w:val="002C65F7"/>
    <w:rsid w:val="00302056"/>
    <w:rsid w:val="00327AA8"/>
    <w:rsid w:val="00332877"/>
    <w:rsid w:val="00353F77"/>
    <w:rsid w:val="00373CB7"/>
    <w:rsid w:val="00390A58"/>
    <w:rsid w:val="003D38B3"/>
    <w:rsid w:val="003E52C6"/>
    <w:rsid w:val="003F650C"/>
    <w:rsid w:val="00404CBF"/>
    <w:rsid w:val="00423A5D"/>
    <w:rsid w:val="00435231"/>
    <w:rsid w:val="00446655"/>
    <w:rsid w:val="004542FC"/>
    <w:rsid w:val="004611C2"/>
    <w:rsid w:val="00470F99"/>
    <w:rsid w:val="00476F10"/>
    <w:rsid w:val="00487CE9"/>
    <w:rsid w:val="00495390"/>
    <w:rsid w:val="004D0ECE"/>
    <w:rsid w:val="004D4E42"/>
    <w:rsid w:val="004E3EBF"/>
    <w:rsid w:val="00526C9B"/>
    <w:rsid w:val="00527702"/>
    <w:rsid w:val="00530B63"/>
    <w:rsid w:val="0053421E"/>
    <w:rsid w:val="0055052E"/>
    <w:rsid w:val="00553A44"/>
    <w:rsid w:val="00555F8F"/>
    <w:rsid w:val="005821E9"/>
    <w:rsid w:val="0059086D"/>
    <w:rsid w:val="005925F3"/>
    <w:rsid w:val="00597EBC"/>
    <w:rsid w:val="005A4398"/>
    <w:rsid w:val="005B386F"/>
    <w:rsid w:val="005C0505"/>
    <w:rsid w:val="005C1A08"/>
    <w:rsid w:val="005C6245"/>
    <w:rsid w:val="005E0597"/>
    <w:rsid w:val="005E0911"/>
    <w:rsid w:val="00612943"/>
    <w:rsid w:val="00612FAF"/>
    <w:rsid w:val="00634B05"/>
    <w:rsid w:val="00640122"/>
    <w:rsid w:val="00641F3B"/>
    <w:rsid w:val="00652969"/>
    <w:rsid w:val="00664CE2"/>
    <w:rsid w:val="0066676C"/>
    <w:rsid w:val="00684999"/>
    <w:rsid w:val="00692151"/>
    <w:rsid w:val="006930E3"/>
    <w:rsid w:val="006C1704"/>
    <w:rsid w:val="006C26C7"/>
    <w:rsid w:val="006D7316"/>
    <w:rsid w:val="006F78BD"/>
    <w:rsid w:val="00704C00"/>
    <w:rsid w:val="00705AA2"/>
    <w:rsid w:val="00710A10"/>
    <w:rsid w:val="00730B73"/>
    <w:rsid w:val="007419FD"/>
    <w:rsid w:val="0074609E"/>
    <w:rsid w:val="00783795"/>
    <w:rsid w:val="007963AA"/>
    <w:rsid w:val="0079661D"/>
    <w:rsid w:val="007C1380"/>
    <w:rsid w:val="007D1D77"/>
    <w:rsid w:val="007D26EC"/>
    <w:rsid w:val="007D4587"/>
    <w:rsid w:val="007D6598"/>
    <w:rsid w:val="007F30D6"/>
    <w:rsid w:val="007F5661"/>
    <w:rsid w:val="008037CD"/>
    <w:rsid w:val="00810A44"/>
    <w:rsid w:val="00813B26"/>
    <w:rsid w:val="00814DB4"/>
    <w:rsid w:val="008231C0"/>
    <w:rsid w:val="00834B83"/>
    <w:rsid w:val="008463C7"/>
    <w:rsid w:val="00847F93"/>
    <w:rsid w:val="008569D8"/>
    <w:rsid w:val="00860EFE"/>
    <w:rsid w:val="00865461"/>
    <w:rsid w:val="008677F1"/>
    <w:rsid w:val="00875023"/>
    <w:rsid w:val="00880D4E"/>
    <w:rsid w:val="008916D7"/>
    <w:rsid w:val="00892F8E"/>
    <w:rsid w:val="008C147D"/>
    <w:rsid w:val="008C3284"/>
    <w:rsid w:val="008C34B7"/>
    <w:rsid w:val="008D4500"/>
    <w:rsid w:val="008E0DFF"/>
    <w:rsid w:val="008F40EF"/>
    <w:rsid w:val="0092436F"/>
    <w:rsid w:val="009364A2"/>
    <w:rsid w:val="00946D0F"/>
    <w:rsid w:val="0096557F"/>
    <w:rsid w:val="0096735E"/>
    <w:rsid w:val="00975A1C"/>
    <w:rsid w:val="00975D99"/>
    <w:rsid w:val="00995F65"/>
    <w:rsid w:val="00997560"/>
    <w:rsid w:val="009F1E00"/>
    <w:rsid w:val="00A53003"/>
    <w:rsid w:val="00A550C4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479A0"/>
    <w:rsid w:val="00B539E6"/>
    <w:rsid w:val="00B718AD"/>
    <w:rsid w:val="00B77B5F"/>
    <w:rsid w:val="00B82201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39C2"/>
    <w:rsid w:val="00BF7EF3"/>
    <w:rsid w:val="00C00CD0"/>
    <w:rsid w:val="00C15FFA"/>
    <w:rsid w:val="00C16420"/>
    <w:rsid w:val="00C32E25"/>
    <w:rsid w:val="00C35581"/>
    <w:rsid w:val="00C52ED1"/>
    <w:rsid w:val="00C55FEA"/>
    <w:rsid w:val="00C6004E"/>
    <w:rsid w:val="00C67987"/>
    <w:rsid w:val="00C67A71"/>
    <w:rsid w:val="00C75FF6"/>
    <w:rsid w:val="00C80444"/>
    <w:rsid w:val="00C8472E"/>
    <w:rsid w:val="00C87759"/>
    <w:rsid w:val="00C92947"/>
    <w:rsid w:val="00CA3BC3"/>
    <w:rsid w:val="00CA531A"/>
    <w:rsid w:val="00CA5DA9"/>
    <w:rsid w:val="00CB3A5E"/>
    <w:rsid w:val="00CD063B"/>
    <w:rsid w:val="00CD2007"/>
    <w:rsid w:val="00CE245A"/>
    <w:rsid w:val="00CF498B"/>
    <w:rsid w:val="00CF51D8"/>
    <w:rsid w:val="00D00377"/>
    <w:rsid w:val="00D16801"/>
    <w:rsid w:val="00D42C2F"/>
    <w:rsid w:val="00DA3845"/>
    <w:rsid w:val="00DE343C"/>
    <w:rsid w:val="00E11397"/>
    <w:rsid w:val="00E40AF8"/>
    <w:rsid w:val="00E43ACC"/>
    <w:rsid w:val="00E555B9"/>
    <w:rsid w:val="00E66012"/>
    <w:rsid w:val="00E94C9C"/>
    <w:rsid w:val="00EB122D"/>
    <w:rsid w:val="00EC73EC"/>
    <w:rsid w:val="00EF1C2A"/>
    <w:rsid w:val="00F04C64"/>
    <w:rsid w:val="00F169F6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0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94365-9089-4A80-8A1C-1DFB6DEAC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1429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Agnieszka Mydlarz</cp:lastModifiedBy>
  <cp:revision>10</cp:revision>
  <cp:lastPrinted>2025-08-11T05:47:00Z</cp:lastPrinted>
  <dcterms:created xsi:type="dcterms:W3CDTF">2025-06-26T08:50:00Z</dcterms:created>
  <dcterms:modified xsi:type="dcterms:W3CDTF">2026-01-21T08:49:00Z</dcterms:modified>
</cp:coreProperties>
</file>